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42A22F0B" w:rsidR="006A48AF" w:rsidRDefault="004F6ADF" w:rsidP="00A33AA4">
      <w:pPr>
        <w:spacing w:after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57661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0474046C" w14:textId="77777777" w:rsidR="005B61F0" w:rsidRPr="005B61F0" w:rsidRDefault="005B61F0" w:rsidP="005B61F0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5B61F0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5B61F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B61F0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5B61F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B61F0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5B61F0">
        <w:rPr>
          <w:rFonts w:ascii="Arial" w:hAnsi="Arial" w:cs="Arial"/>
          <w:b/>
          <w:bCs/>
          <w:sz w:val="22"/>
          <w:szCs w:val="22"/>
        </w:rPr>
        <w:t xml:space="preserve"> Nr 1 140R </w:t>
      </w:r>
      <w:proofErr w:type="spellStart"/>
      <w:r w:rsidRPr="005B61F0">
        <w:rPr>
          <w:rFonts w:ascii="Arial" w:hAnsi="Arial" w:cs="Arial"/>
          <w:b/>
          <w:bCs/>
          <w:sz w:val="22"/>
          <w:szCs w:val="22"/>
        </w:rPr>
        <w:t>polegająca</w:t>
      </w:r>
      <w:proofErr w:type="spellEnd"/>
      <w:r w:rsidRPr="005B61F0">
        <w:rPr>
          <w:rFonts w:ascii="Arial" w:hAnsi="Arial" w:cs="Arial"/>
          <w:b/>
          <w:bCs/>
          <w:sz w:val="22"/>
          <w:szCs w:val="22"/>
        </w:rPr>
        <w:t xml:space="preserve"> na </w:t>
      </w:r>
      <w:proofErr w:type="spellStart"/>
      <w:r w:rsidRPr="005B61F0">
        <w:rPr>
          <w:rFonts w:ascii="Arial" w:hAnsi="Arial" w:cs="Arial"/>
          <w:b/>
          <w:bCs/>
          <w:sz w:val="22"/>
          <w:szCs w:val="22"/>
        </w:rPr>
        <w:t>budowie</w:t>
      </w:r>
      <w:proofErr w:type="spellEnd"/>
      <w:r w:rsidRPr="005B61F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B61F0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5B61F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B61F0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5B61F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B61F0">
        <w:rPr>
          <w:rFonts w:ascii="Arial" w:hAnsi="Arial" w:cs="Arial"/>
          <w:b/>
          <w:bCs/>
          <w:sz w:val="22"/>
          <w:szCs w:val="22"/>
        </w:rPr>
        <w:t>pieszych</w:t>
      </w:r>
      <w:proofErr w:type="spellEnd"/>
      <w:r w:rsidRPr="005B61F0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D079609" w14:textId="71DA6458" w:rsidR="006A48AF" w:rsidRDefault="005B61F0" w:rsidP="005B61F0">
      <w:pPr>
        <w:spacing w:after="24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5B61F0">
        <w:rPr>
          <w:rFonts w:ascii="Arial" w:hAnsi="Arial" w:cs="Arial"/>
          <w:b/>
          <w:bCs/>
          <w:sz w:val="22"/>
          <w:szCs w:val="22"/>
        </w:rPr>
        <w:t xml:space="preserve">w km 0+227-0+318 w m. </w:t>
      </w:r>
      <w:proofErr w:type="spellStart"/>
      <w:r w:rsidRPr="005B61F0">
        <w:rPr>
          <w:rFonts w:ascii="Arial" w:hAnsi="Arial" w:cs="Arial"/>
          <w:b/>
          <w:bCs/>
          <w:sz w:val="22"/>
          <w:szCs w:val="22"/>
        </w:rPr>
        <w:t>Tuszów</w:t>
      </w:r>
      <w:proofErr w:type="spellEnd"/>
      <w:r w:rsidRPr="005B61F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B61F0">
        <w:rPr>
          <w:rFonts w:ascii="Arial" w:hAnsi="Arial" w:cs="Arial"/>
          <w:b/>
          <w:bCs/>
          <w:sz w:val="22"/>
          <w:szCs w:val="22"/>
        </w:rPr>
        <w:t>Narodowy</w:t>
      </w:r>
      <w:proofErr w:type="spellEnd"/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52C9A2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B66537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B66537" w14:paraId="6CAC8203" w14:textId="77777777" w:rsidTr="00931F4D">
        <w:tc>
          <w:tcPr>
            <w:tcW w:w="1519" w:type="pct"/>
          </w:tcPr>
          <w:p w14:paraId="7A19E1F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B66537" w14:paraId="1FB28FAA" w14:textId="77777777" w:rsidTr="00931F4D">
        <w:tc>
          <w:tcPr>
            <w:tcW w:w="1519" w:type="pct"/>
          </w:tcPr>
          <w:p w14:paraId="31048F9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15463695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55766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lastRenderedPageBreak/>
        <w:t>Oświadczam(amy), że warunek  dotyczący doświadczenia wykonawcy określony w pkt. ….. SWZ* spełnia(ją) w naszym imieniu nw. wykonawca(y):</w:t>
      </w:r>
    </w:p>
    <w:p w14:paraId="7EEB1AEC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6E770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C1633" w14:textId="77777777" w:rsidR="00FE10F2" w:rsidRDefault="00FE10F2" w:rsidP="00AC1A4B">
      <w:r>
        <w:separator/>
      </w:r>
    </w:p>
  </w:endnote>
  <w:endnote w:type="continuationSeparator" w:id="0">
    <w:p w14:paraId="6A315E70" w14:textId="77777777" w:rsidR="00FE10F2" w:rsidRDefault="00FE10F2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362556" w14:textId="77777777" w:rsidR="00FE10F2" w:rsidRDefault="00FE10F2" w:rsidP="00AC1A4B">
      <w:r>
        <w:separator/>
      </w:r>
    </w:p>
  </w:footnote>
  <w:footnote w:type="continuationSeparator" w:id="0">
    <w:p w14:paraId="0FDB3B54" w14:textId="77777777" w:rsidR="00FE10F2" w:rsidRDefault="00FE10F2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48288" w14:textId="5DD14D58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43571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281E8FF2" w:rsidR="006A48AF" w:rsidRPr="007850CE" w:rsidRDefault="006A48AF" w:rsidP="007850CE">
    <w:pPr>
      <w:pBdr>
        <w:bottom w:val="single" w:sz="4" w:space="1" w:color="auto"/>
      </w:pBdr>
      <w:tabs>
        <w:tab w:val="left" w:pos="2655"/>
      </w:tabs>
      <w:ind w:left="-567"/>
      <w:rPr>
        <w:rFonts w:ascii="Calibri" w:hAnsi="Calibri"/>
        <w:b/>
        <w:bCs/>
        <w:color w:val="4F81BD"/>
        <w:sz w:val="18"/>
        <w:szCs w:val="18"/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5B61F0">
      <w:rPr>
        <w:rFonts w:ascii="Calibri" w:hAnsi="Calibri"/>
        <w:b/>
        <w:bCs/>
        <w:color w:val="4F81BD"/>
        <w:sz w:val="18"/>
        <w:szCs w:val="18"/>
        <w:lang w:val="pl-PL" w:eastAsia="ar-SA"/>
      </w:rPr>
      <w:t>84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585A6B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11699028">
    <w:abstractNumId w:val="50"/>
  </w:num>
  <w:num w:numId="2" w16cid:durableId="786194194">
    <w:abstractNumId w:val="40"/>
  </w:num>
  <w:num w:numId="3" w16cid:durableId="719748031">
    <w:abstractNumId w:val="41"/>
  </w:num>
  <w:num w:numId="4" w16cid:durableId="1311909599">
    <w:abstractNumId w:val="23"/>
  </w:num>
  <w:num w:numId="5" w16cid:durableId="1662809498">
    <w:abstractNumId w:val="49"/>
  </w:num>
  <w:num w:numId="6" w16cid:durableId="1279869974">
    <w:abstractNumId w:val="19"/>
  </w:num>
  <w:num w:numId="7" w16cid:durableId="809176899">
    <w:abstractNumId w:val="25"/>
  </w:num>
  <w:num w:numId="8" w16cid:durableId="1177574854">
    <w:abstractNumId w:val="37"/>
  </w:num>
  <w:num w:numId="9" w16cid:durableId="2141917390">
    <w:abstractNumId w:val="35"/>
  </w:num>
  <w:num w:numId="10" w16cid:durableId="1611428423">
    <w:abstractNumId w:val="36"/>
  </w:num>
  <w:num w:numId="11" w16cid:durableId="711155829">
    <w:abstractNumId w:val="46"/>
  </w:num>
  <w:num w:numId="12" w16cid:durableId="2051034339">
    <w:abstractNumId w:val="33"/>
  </w:num>
  <w:num w:numId="13" w16cid:durableId="1838886165">
    <w:abstractNumId w:val="42"/>
  </w:num>
  <w:num w:numId="14" w16cid:durableId="538007302">
    <w:abstractNumId w:val="44"/>
  </w:num>
  <w:num w:numId="15" w16cid:durableId="1024020211">
    <w:abstractNumId w:val="43"/>
  </w:num>
  <w:num w:numId="16" w16cid:durableId="1813794600">
    <w:abstractNumId w:val="27"/>
  </w:num>
  <w:num w:numId="17" w16cid:durableId="1928538724">
    <w:abstractNumId w:val="38"/>
  </w:num>
  <w:num w:numId="18" w16cid:durableId="1053504879">
    <w:abstractNumId w:val="45"/>
  </w:num>
  <w:num w:numId="19" w16cid:durableId="1796677661">
    <w:abstractNumId w:val="52"/>
  </w:num>
  <w:num w:numId="20" w16cid:durableId="615454722">
    <w:abstractNumId w:val="30"/>
  </w:num>
  <w:num w:numId="21" w16cid:durableId="148862354">
    <w:abstractNumId w:val="53"/>
  </w:num>
  <w:num w:numId="22" w16cid:durableId="1048840428">
    <w:abstractNumId w:val="17"/>
  </w:num>
  <w:num w:numId="23" w16cid:durableId="1272514899">
    <w:abstractNumId w:val="48"/>
  </w:num>
  <w:num w:numId="24" w16cid:durableId="279992873">
    <w:abstractNumId w:val="39"/>
  </w:num>
  <w:num w:numId="25" w16cid:durableId="2023628806">
    <w:abstractNumId w:val="28"/>
  </w:num>
  <w:num w:numId="26" w16cid:durableId="817956448">
    <w:abstractNumId w:val="31"/>
  </w:num>
  <w:num w:numId="27" w16cid:durableId="836845869">
    <w:abstractNumId w:val="55"/>
  </w:num>
  <w:num w:numId="28" w16cid:durableId="923876179">
    <w:abstractNumId w:val="26"/>
  </w:num>
  <w:num w:numId="29" w16cid:durableId="1443181763">
    <w:abstractNumId w:val="51"/>
  </w:num>
  <w:num w:numId="30" w16cid:durableId="680664261">
    <w:abstractNumId w:val="34"/>
  </w:num>
  <w:num w:numId="31" w16cid:durableId="1539707995">
    <w:abstractNumId w:val="54"/>
  </w:num>
  <w:num w:numId="32" w16cid:durableId="1518620245">
    <w:abstractNumId w:val="47"/>
  </w:num>
  <w:num w:numId="33" w16cid:durableId="330914946">
    <w:abstractNumId w:val="32"/>
  </w:num>
  <w:num w:numId="34" w16cid:durableId="2084838287">
    <w:abstractNumId w:val="22"/>
  </w:num>
  <w:num w:numId="35" w16cid:durableId="1144198994">
    <w:abstractNumId w:val="20"/>
  </w:num>
  <w:num w:numId="36" w16cid:durableId="1351906922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04E5"/>
    <w:rsid w:val="00275936"/>
    <w:rsid w:val="002761F8"/>
    <w:rsid w:val="002803A4"/>
    <w:rsid w:val="00281E8D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2EF9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1E65"/>
    <w:rsid w:val="0046273F"/>
    <w:rsid w:val="00466A41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A4A3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CB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7661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5A6B"/>
    <w:rsid w:val="0058613A"/>
    <w:rsid w:val="005941DD"/>
    <w:rsid w:val="005A05C7"/>
    <w:rsid w:val="005B3F32"/>
    <w:rsid w:val="005B61F0"/>
    <w:rsid w:val="005C083C"/>
    <w:rsid w:val="005C0E9C"/>
    <w:rsid w:val="005C26C5"/>
    <w:rsid w:val="005C2F22"/>
    <w:rsid w:val="005C338F"/>
    <w:rsid w:val="005C52D0"/>
    <w:rsid w:val="005C5883"/>
    <w:rsid w:val="005C78A1"/>
    <w:rsid w:val="005D56E6"/>
    <w:rsid w:val="005D6FC1"/>
    <w:rsid w:val="005E5282"/>
    <w:rsid w:val="005E679D"/>
    <w:rsid w:val="005E72F5"/>
    <w:rsid w:val="005F2A5E"/>
    <w:rsid w:val="005F3D87"/>
    <w:rsid w:val="005F4ACA"/>
    <w:rsid w:val="005F6186"/>
    <w:rsid w:val="00600ACB"/>
    <w:rsid w:val="0060367D"/>
    <w:rsid w:val="006042BF"/>
    <w:rsid w:val="0060516A"/>
    <w:rsid w:val="0061299C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5550"/>
    <w:rsid w:val="00667025"/>
    <w:rsid w:val="006749FF"/>
    <w:rsid w:val="006802C0"/>
    <w:rsid w:val="00680650"/>
    <w:rsid w:val="006877F8"/>
    <w:rsid w:val="006915D2"/>
    <w:rsid w:val="00694E65"/>
    <w:rsid w:val="00697750"/>
    <w:rsid w:val="006A0A40"/>
    <w:rsid w:val="006A175B"/>
    <w:rsid w:val="006A18FC"/>
    <w:rsid w:val="006A21E6"/>
    <w:rsid w:val="006A411C"/>
    <w:rsid w:val="006A48AF"/>
    <w:rsid w:val="006B1B34"/>
    <w:rsid w:val="006B2620"/>
    <w:rsid w:val="006B7025"/>
    <w:rsid w:val="006C11A8"/>
    <w:rsid w:val="006C3BAD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7709"/>
    <w:rsid w:val="006F014F"/>
    <w:rsid w:val="006F479A"/>
    <w:rsid w:val="006F7C0C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738C5"/>
    <w:rsid w:val="007819F1"/>
    <w:rsid w:val="007822FE"/>
    <w:rsid w:val="007850CE"/>
    <w:rsid w:val="0079333B"/>
    <w:rsid w:val="007949BB"/>
    <w:rsid w:val="007A011C"/>
    <w:rsid w:val="007A2D3A"/>
    <w:rsid w:val="007B2F9B"/>
    <w:rsid w:val="007C365B"/>
    <w:rsid w:val="007C4909"/>
    <w:rsid w:val="007C4C52"/>
    <w:rsid w:val="007C753C"/>
    <w:rsid w:val="007D18B0"/>
    <w:rsid w:val="007D2AD0"/>
    <w:rsid w:val="007E5E69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358F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6A5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3D69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658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5D67"/>
    <w:rsid w:val="00A10748"/>
    <w:rsid w:val="00A11359"/>
    <w:rsid w:val="00A1223F"/>
    <w:rsid w:val="00A214DB"/>
    <w:rsid w:val="00A33AA4"/>
    <w:rsid w:val="00A3672D"/>
    <w:rsid w:val="00A4210D"/>
    <w:rsid w:val="00A43A4F"/>
    <w:rsid w:val="00A43CBF"/>
    <w:rsid w:val="00A447AD"/>
    <w:rsid w:val="00A45003"/>
    <w:rsid w:val="00A46220"/>
    <w:rsid w:val="00A506CF"/>
    <w:rsid w:val="00A5110F"/>
    <w:rsid w:val="00A5459B"/>
    <w:rsid w:val="00A57B18"/>
    <w:rsid w:val="00A654C3"/>
    <w:rsid w:val="00A71070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52A6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61A"/>
    <w:rsid w:val="00B017FA"/>
    <w:rsid w:val="00B049B0"/>
    <w:rsid w:val="00B05ACA"/>
    <w:rsid w:val="00B060A8"/>
    <w:rsid w:val="00B11DD6"/>
    <w:rsid w:val="00B12249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537"/>
    <w:rsid w:val="00B66763"/>
    <w:rsid w:val="00B7142D"/>
    <w:rsid w:val="00B83FA9"/>
    <w:rsid w:val="00B86934"/>
    <w:rsid w:val="00B94DE2"/>
    <w:rsid w:val="00B958E3"/>
    <w:rsid w:val="00BA0CA8"/>
    <w:rsid w:val="00BA5221"/>
    <w:rsid w:val="00BA6D6F"/>
    <w:rsid w:val="00BA6EA5"/>
    <w:rsid w:val="00BB6909"/>
    <w:rsid w:val="00BB6FF9"/>
    <w:rsid w:val="00BC3520"/>
    <w:rsid w:val="00BC3774"/>
    <w:rsid w:val="00BC6033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C72"/>
    <w:rsid w:val="00C21EFC"/>
    <w:rsid w:val="00C240C3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16BD"/>
    <w:rsid w:val="00C92D43"/>
    <w:rsid w:val="00C93B51"/>
    <w:rsid w:val="00C962E3"/>
    <w:rsid w:val="00CA40F1"/>
    <w:rsid w:val="00CB0645"/>
    <w:rsid w:val="00CB20B6"/>
    <w:rsid w:val="00CB233F"/>
    <w:rsid w:val="00CB607A"/>
    <w:rsid w:val="00CC06CB"/>
    <w:rsid w:val="00CC1A49"/>
    <w:rsid w:val="00CD3467"/>
    <w:rsid w:val="00CD3A0D"/>
    <w:rsid w:val="00CE2BE9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43571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306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22BD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62EC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2F52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0F2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51FCB-95D2-420C-80B9-8F506B67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35</cp:revision>
  <cp:lastPrinted>2021-01-22T11:33:00Z</cp:lastPrinted>
  <dcterms:created xsi:type="dcterms:W3CDTF">2021-02-17T13:20:00Z</dcterms:created>
  <dcterms:modified xsi:type="dcterms:W3CDTF">2025-09-11T09:55:00Z</dcterms:modified>
</cp:coreProperties>
</file>